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108" w:type="dxa"/>
        <w:tblLook w:val="01E0" w:firstRow="1" w:lastRow="1" w:firstColumn="1" w:lastColumn="1" w:noHBand="0" w:noVBand="0"/>
      </w:tblPr>
      <w:tblGrid>
        <w:gridCol w:w="5103"/>
        <w:gridCol w:w="4962"/>
      </w:tblGrid>
      <w:tr w:rsidR="00DE7BED" w:rsidRPr="002E571A" w:rsidTr="00226B07">
        <w:trPr>
          <w:trHeight w:val="369"/>
        </w:trPr>
        <w:tc>
          <w:tcPr>
            <w:tcW w:w="5103" w:type="dxa"/>
          </w:tcPr>
          <w:p w:rsidR="00DE7BED" w:rsidRPr="002E571A" w:rsidRDefault="00DE7BED" w:rsidP="008C363A">
            <w:pPr>
              <w:tabs>
                <w:tab w:val="left" w:pos="4606"/>
              </w:tabs>
              <w:ind w:right="353"/>
              <w:rPr>
                <w:rFonts w:cs="Arial"/>
              </w:rPr>
            </w:pPr>
          </w:p>
        </w:tc>
        <w:tc>
          <w:tcPr>
            <w:tcW w:w="4962"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226B07">
        <w:trPr>
          <w:trHeight w:val="369"/>
        </w:trPr>
        <w:tc>
          <w:tcPr>
            <w:tcW w:w="5103" w:type="dxa"/>
          </w:tcPr>
          <w:p w:rsidR="00DE7BED" w:rsidRPr="002E571A" w:rsidRDefault="00DE7BED" w:rsidP="008C363A">
            <w:pPr>
              <w:ind w:right="-72"/>
              <w:rPr>
                <w:rFonts w:cs="Arial"/>
              </w:rPr>
            </w:pPr>
          </w:p>
        </w:tc>
        <w:tc>
          <w:tcPr>
            <w:tcW w:w="4962"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226B07">
        <w:trPr>
          <w:trHeight w:val="391"/>
        </w:trPr>
        <w:tc>
          <w:tcPr>
            <w:tcW w:w="5103" w:type="dxa"/>
          </w:tcPr>
          <w:p w:rsidR="00DE7BED" w:rsidRPr="002E571A" w:rsidRDefault="00DE7BED" w:rsidP="008C363A">
            <w:pPr>
              <w:rPr>
                <w:rFonts w:cs="Arial"/>
              </w:rPr>
            </w:pPr>
          </w:p>
        </w:tc>
        <w:tc>
          <w:tcPr>
            <w:tcW w:w="4962" w:type="dxa"/>
          </w:tcPr>
          <w:p w:rsidR="00DE7BED" w:rsidRPr="002E571A" w:rsidRDefault="00DE7BED" w:rsidP="00BB1F23">
            <w:pPr>
              <w:jc w:val="right"/>
              <w:rPr>
                <w:rFonts w:cs="Arial"/>
              </w:rPr>
            </w:pPr>
            <w:r w:rsidRPr="002E571A">
              <w:rPr>
                <w:rFonts w:cs="Arial"/>
                <w:szCs w:val="22"/>
              </w:rPr>
              <w:t xml:space="preserve">Протокол  № </w:t>
            </w:r>
            <w:r w:rsidR="00BB1F23">
              <w:rPr>
                <w:rFonts w:cs="Arial"/>
                <w:szCs w:val="22"/>
              </w:rPr>
              <w:t>213</w:t>
            </w:r>
          </w:p>
        </w:tc>
      </w:tr>
      <w:tr w:rsidR="00DE7BED" w:rsidRPr="002E571A" w:rsidTr="00226B07">
        <w:trPr>
          <w:trHeight w:val="391"/>
        </w:trPr>
        <w:tc>
          <w:tcPr>
            <w:tcW w:w="5103" w:type="dxa"/>
          </w:tcPr>
          <w:p w:rsidR="00DE7BED" w:rsidRPr="002E571A" w:rsidRDefault="00DE7BED" w:rsidP="008C363A">
            <w:pPr>
              <w:rPr>
                <w:rFonts w:cs="Arial"/>
              </w:rPr>
            </w:pPr>
          </w:p>
        </w:tc>
        <w:tc>
          <w:tcPr>
            <w:tcW w:w="4962" w:type="dxa"/>
          </w:tcPr>
          <w:p w:rsidR="00DE7BED" w:rsidRPr="002E571A" w:rsidRDefault="00DE7BED" w:rsidP="00BB1F23">
            <w:pPr>
              <w:jc w:val="right"/>
              <w:rPr>
                <w:rFonts w:cs="Arial"/>
              </w:rPr>
            </w:pPr>
            <w:r w:rsidRPr="002E571A">
              <w:rPr>
                <w:rFonts w:cs="Arial"/>
                <w:szCs w:val="22"/>
              </w:rPr>
              <w:t>«</w:t>
            </w:r>
            <w:r w:rsidR="00BB1F23">
              <w:rPr>
                <w:rFonts w:cs="Arial"/>
                <w:szCs w:val="22"/>
              </w:rPr>
              <w:t>06</w:t>
            </w:r>
            <w:r w:rsidRPr="002E571A">
              <w:rPr>
                <w:rFonts w:cs="Arial"/>
                <w:szCs w:val="22"/>
              </w:rPr>
              <w:t xml:space="preserve">» </w:t>
            </w:r>
            <w:r w:rsidR="00BB1F23">
              <w:rPr>
                <w:rFonts w:cs="Arial"/>
                <w:szCs w:val="22"/>
              </w:rPr>
              <w:t>ноября 2018</w:t>
            </w:r>
            <w:r w:rsidRPr="002E571A">
              <w:rPr>
                <w:rFonts w:cs="Arial"/>
                <w:szCs w:val="22"/>
              </w:rPr>
              <w:t xml:space="preserve"> г.</w:t>
            </w:r>
          </w:p>
        </w:tc>
      </w:tr>
    </w:tbl>
    <w:p w:rsidR="00DE7BED" w:rsidRPr="002E571A" w:rsidRDefault="00A03AA2" w:rsidP="00DE7BED">
      <w:pPr>
        <w:rPr>
          <w:rFonts w:cs="Arial"/>
          <w:szCs w:val="22"/>
        </w:rPr>
      </w:pPr>
      <w:r w:rsidRPr="00C3415B">
        <w:rPr>
          <w:rFonts w:cs="Arial"/>
          <w:szCs w:val="22"/>
        </w:rPr>
        <w:t>ПДО №</w:t>
      </w:r>
      <w:r w:rsidR="00EE3735">
        <w:rPr>
          <w:rFonts w:cs="Arial"/>
          <w:szCs w:val="22"/>
        </w:rPr>
        <w:t xml:space="preserve"> </w:t>
      </w:r>
      <w:r w:rsidR="00B50B28" w:rsidRPr="00B50B28">
        <w:rPr>
          <w:rFonts w:cs="Arial"/>
          <w:szCs w:val="22"/>
        </w:rPr>
        <w:t>589</w:t>
      </w:r>
      <w:r w:rsidR="00362455" w:rsidRPr="00B50B28">
        <w:rPr>
          <w:rFonts w:cs="Arial"/>
          <w:szCs w:val="22"/>
        </w:rPr>
        <w:t>-</w:t>
      </w:r>
      <w:r w:rsidRPr="00B50B28">
        <w:rPr>
          <w:rFonts w:cs="Arial"/>
          <w:szCs w:val="22"/>
        </w:rPr>
        <w:t>КР-201</w:t>
      </w:r>
      <w:r w:rsidR="00BD3FA6" w:rsidRPr="00B50B28">
        <w:rPr>
          <w:rFonts w:cs="Arial"/>
          <w:szCs w:val="22"/>
        </w:rPr>
        <w:t>8</w:t>
      </w:r>
      <w:r w:rsidRPr="00B50B28">
        <w:rPr>
          <w:rFonts w:cs="Arial"/>
          <w:szCs w:val="22"/>
        </w:rPr>
        <w:t xml:space="preserve"> от</w:t>
      </w:r>
      <w:r w:rsidRPr="005F56FA">
        <w:rPr>
          <w:rFonts w:cs="Arial"/>
          <w:szCs w:val="22"/>
        </w:rPr>
        <w:t xml:space="preserve"> </w:t>
      </w:r>
      <w:r w:rsidR="00BB1F23">
        <w:rPr>
          <w:rFonts w:cs="Arial"/>
          <w:szCs w:val="22"/>
        </w:rPr>
        <w:t>06.11.2018 г.</w:t>
      </w:r>
    </w:p>
    <w:p w:rsidR="00DE7BED" w:rsidRDefault="00DE7BED" w:rsidP="00DE7BED">
      <w:pPr>
        <w:jc w:val="both"/>
        <w:rPr>
          <w:rFonts w:cs="Arial"/>
          <w:sz w:val="16"/>
          <w:szCs w:val="16"/>
        </w:rPr>
      </w:pPr>
    </w:p>
    <w:p w:rsidR="007D6C8C" w:rsidRPr="001D2186" w:rsidRDefault="00DE7BED" w:rsidP="00EE13BA">
      <w:pPr>
        <w:ind w:firstLine="708"/>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6B113C" w:rsidRPr="009310B3">
        <w:rPr>
          <w:rFonts w:cs="Arial"/>
          <w:b/>
          <w:szCs w:val="22"/>
        </w:rPr>
        <w:t>выполнение работ</w:t>
      </w:r>
      <w:r w:rsidR="006B113C" w:rsidRPr="005321E5">
        <w:rPr>
          <w:szCs w:val="22"/>
          <w:lang w:eastAsia="ar-SA"/>
        </w:rPr>
        <w:t xml:space="preserve"> </w:t>
      </w:r>
      <w:r w:rsidR="006B113C" w:rsidRPr="006B113C">
        <w:rPr>
          <w:rFonts w:cs="Arial"/>
          <w:b/>
          <w:szCs w:val="22"/>
        </w:rPr>
        <w:t>по замене и ремонту оконных блоков и дверных проемов объектов ОАО «Славнефть-ЯНОС»</w:t>
      </w:r>
      <w:r w:rsidR="00F342F5" w:rsidRPr="00F342F5">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w:t>
      </w:r>
      <w:r w:rsidRPr="009310B3">
        <w:rPr>
          <w:rFonts w:cs="Arial"/>
          <w:szCs w:val="22"/>
        </w:rPr>
        <w:t xml:space="preserve">к предмету оферты (форма 2): </w:t>
      </w:r>
      <w:r w:rsidR="00EE0582" w:rsidRPr="009310B3">
        <w:rPr>
          <w:rFonts w:cs="Arial"/>
          <w:szCs w:val="22"/>
        </w:rPr>
        <w:t xml:space="preserve">наименьшая </w:t>
      </w:r>
      <w:r w:rsidR="009310B3" w:rsidRPr="009310B3">
        <w:rPr>
          <w:rFonts w:cs="Arial"/>
          <w:szCs w:val="22"/>
        </w:rPr>
        <w:t xml:space="preserve">приведенная </w:t>
      </w:r>
      <w:r w:rsidR="00EE0582" w:rsidRPr="009310B3">
        <w:rPr>
          <w:rFonts w:cs="Arial"/>
          <w:szCs w:val="22"/>
        </w:rPr>
        <w:t xml:space="preserve">стоимость </w:t>
      </w:r>
      <w:r w:rsidR="003F4849" w:rsidRPr="009310B3">
        <w:rPr>
          <w:rFonts w:cs="Arial"/>
          <w:szCs w:val="22"/>
        </w:rPr>
        <w:t>работ</w:t>
      </w:r>
      <w:r w:rsidR="009310B3" w:rsidRPr="009310B3">
        <w:rPr>
          <w:rFonts w:cs="Arial"/>
          <w:szCs w:val="22"/>
        </w:rPr>
        <w:t>, рассчитанная по Форме 12</w:t>
      </w:r>
      <w:r w:rsidR="007D6C8C" w:rsidRPr="009310B3">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 xml:space="preserve">При повышении привлекательности оферты не допускается ухудшение ранее поданной </w:t>
      </w:r>
      <w:r w:rsidR="00DE7BED" w:rsidRPr="002E571A">
        <w:lastRenderedPageBreak/>
        <w:t>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DA499C">
        <w:rPr>
          <w:rFonts w:cs="Arial"/>
          <w:b/>
          <w:szCs w:val="22"/>
        </w:rPr>
        <w:t>30</w:t>
      </w:r>
      <w:r w:rsidR="00230908" w:rsidRPr="000B32AD">
        <w:rPr>
          <w:rFonts w:cs="Arial"/>
          <w:b/>
          <w:szCs w:val="22"/>
        </w:rPr>
        <w:t xml:space="preserve"> </w:t>
      </w:r>
      <w:r w:rsidR="00DA499C">
        <w:rPr>
          <w:rFonts w:cs="Arial"/>
          <w:b/>
          <w:szCs w:val="22"/>
        </w:rPr>
        <w:t>января</w:t>
      </w:r>
      <w:r w:rsidR="00230908" w:rsidRPr="000B32AD">
        <w:rPr>
          <w:rFonts w:cs="Arial"/>
          <w:b/>
          <w:szCs w:val="22"/>
        </w:rPr>
        <w:t xml:space="preserve"> 201</w:t>
      </w:r>
      <w:r w:rsidR="00DA499C">
        <w:rPr>
          <w:rFonts w:cs="Arial"/>
          <w:b/>
          <w:szCs w:val="22"/>
        </w:rPr>
        <w:t>9</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E34871" w:rsidRDefault="000548CD" w:rsidP="000548CD">
      <w:pPr>
        <w:numPr>
          <w:ilvl w:val="0"/>
          <w:numId w:val="2"/>
        </w:numPr>
        <w:tabs>
          <w:tab w:val="left" w:pos="1418"/>
        </w:tabs>
        <w:ind w:left="1418" w:hanging="341"/>
        <w:jc w:val="both"/>
        <w:rPr>
          <w:rFonts w:cs="Arial"/>
          <w:szCs w:val="22"/>
        </w:rPr>
      </w:pPr>
      <w:r w:rsidRPr="00E34871">
        <w:rPr>
          <w:rFonts w:cs="Arial"/>
          <w:szCs w:val="22"/>
        </w:rPr>
        <w:t xml:space="preserve">Подписанный договор подряда (Форма №3) с Приложениями к нему, без указания стоимости работ в </w:t>
      </w:r>
      <w:r w:rsidR="00E34871" w:rsidRPr="00E34871">
        <w:rPr>
          <w:rFonts w:cs="Arial"/>
          <w:szCs w:val="22"/>
        </w:rPr>
        <w:t>Приложениях №1 и 4 к договору</w:t>
      </w:r>
      <w:r w:rsidRPr="00E34871">
        <w:rPr>
          <w:rFonts w:cs="Arial"/>
          <w:szCs w:val="22"/>
        </w:rPr>
        <w:t xml:space="preserve">, подписанные и скрепленные печатью организации в редакции Заказчика, в </w:t>
      </w:r>
      <w:r w:rsidR="00DA499C" w:rsidRPr="00E34871">
        <w:rPr>
          <w:rFonts w:cs="Arial"/>
          <w:szCs w:val="22"/>
        </w:rPr>
        <w:t>1</w:t>
      </w:r>
      <w:r w:rsidRPr="00E34871">
        <w:rPr>
          <w:rFonts w:cs="Arial"/>
          <w:szCs w:val="22"/>
        </w:rPr>
        <w:t>-</w:t>
      </w:r>
      <w:r w:rsidR="00DA499C" w:rsidRPr="00E34871">
        <w:rPr>
          <w:rFonts w:cs="Arial"/>
          <w:szCs w:val="22"/>
        </w:rPr>
        <w:t>ом</w:t>
      </w:r>
      <w:r w:rsidRPr="00E34871">
        <w:rPr>
          <w:rFonts w:cs="Arial"/>
          <w:szCs w:val="22"/>
        </w:rPr>
        <w:t xml:space="preserve"> экземпляр</w:t>
      </w:r>
      <w:r w:rsidR="00DA499C" w:rsidRPr="00E34871">
        <w:rPr>
          <w:rFonts w:cs="Arial"/>
          <w:szCs w:val="22"/>
        </w:rPr>
        <w:t>е</w:t>
      </w:r>
      <w:r w:rsidRPr="00E34871">
        <w:rPr>
          <w:rFonts w:cs="Arial"/>
          <w:szCs w:val="22"/>
        </w:rPr>
        <w:t>;</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E03437" w:rsidRDefault="00357655" w:rsidP="006F6309">
      <w:pPr>
        <w:pStyle w:val="ac"/>
        <w:numPr>
          <w:ilvl w:val="0"/>
          <w:numId w:val="2"/>
        </w:numPr>
        <w:tabs>
          <w:tab w:val="left" w:pos="1418"/>
        </w:tabs>
        <w:ind w:left="1418" w:hanging="341"/>
        <w:contextualSpacing w:val="0"/>
        <w:jc w:val="both"/>
        <w:rPr>
          <w:rFonts w:cs="Arial"/>
          <w:szCs w:val="22"/>
        </w:rPr>
      </w:pPr>
      <w:r w:rsidRPr="00E03437">
        <w:rPr>
          <w:rFonts w:cs="Arial"/>
          <w:szCs w:val="22"/>
        </w:rPr>
        <w:t>Справка об опыте работы за 2015-2017 г.г. за подписью руководителя организации</w:t>
      </w:r>
      <w:r w:rsidR="00910206" w:rsidRPr="00E03437">
        <w:rPr>
          <w:rFonts w:cs="Arial"/>
          <w:szCs w:val="22"/>
        </w:rPr>
        <w:t>, референц-лист</w:t>
      </w:r>
      <w:r w:rsidR="00ED36A4">
        <w:rPr>
          <w:rFonts w:cs="Arial"/>
          <w:szCs w:val="22"/>
        </w:rPr>
        <w:t xml:space="preserve"> (Форма 7)</w:t>
      </w:r>
      <w:r w:rsidR="006F6309" w:rsidRPr="00E03437">
        <w:rPr>
          <w:rFonts w:cs="Arial"/>
          <w:szCs w:val="22"/>
        </w:rPr>
        <w:t xml:space="preserve">. </w:t>
      </w:r>
      <w:r w:rsidR="006F6309" w:rsidRPr="00E03437">
        <w:rPr>
          <w:rFonts w:cs="Arial"/>
          <w:b/>
          <w:szCs w:val="22"/>
        </w:rPr>
        <w:t xml:space="preserve">Документ предоставляется контрагентом </w:t>
      </w:r>
      <w:r w:rsidR="006F6309" w:rsidRPr="00E03437">
        <w:rPr>
          <w:rFonts w:cs="Arial"/>
          <w:b/>
          <w:szCs w:val="22"/>
          <w:u w:val="single"/>
        </w:rPr>
        <w:t>только в электронном виде</w:t>
      </w:r>
      <w:r w:rsidR="006F6309" w:rsidRPr="00E03437">
        <w:rPr>
          <w:rFonts w:cs="Arial"/>
          <w:b/>
          <w:szCs w:val="22"/>
        </w:rPr>
        <w:t xml:space="preserve"> на электронном носителе;</w:t>
      </w:r>
    </w:p>
    <w:p w:rsidR="006F6309" w:rsidRPr="00ED36A4" w:rsidRDefault="006F6309" w:rsidP="006F6309">
      <w:pPr>
        <w:pStyle w:val="ac"/>
        <w:numPr>
          <w:ilvl w:val="0"/>
          <w:numId w:val="2"/>
        </w:numPr>
        <w:tabs>
          <w:tab w:val="left" w:pos="1418"/>
        </w:tabs>
        <w:ind w:left="1418" w:hanging="341"/>
        <w:contextualSpacing w:val="0"/>
        <w:jc w:val="both"/>
        <w:rPr>
          <w:szCs w:val="22"/>
        </w:rPr>
      </w:pPr>
      <w:r w:rsidRPr="00ED36A4">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5843B4" w:rsidRPr="00ED36A4">
        <w:rPr>
          <w:szCs w:val="22"/>
        </w:rPr>
        <w:t>.</w:t>
      </w:r>
      <w:r w:rsidR="005B3F4C" w:rsidRPr="00ED36A4">
        <w:rPr>
          <w:szCs w:val="22"/>
        </w:rPr>
        <w:t xml:space="preserve"> </w:t>
      </w:r>
      <w:r w:rsidRPr="00ED36A4">
        <w:rPr>
          <w:rFonts w:cs="Arial"/>
          <w:b/>
          <w:szCs w:val="22"/>
        </w:rPr>
        <w:t xml:space="preserve">Документ предоставляется контрагентом </w:t>
      </w:r>
      <w:r w:rsidRPr="00ED36A4">
        <w:rPr>
          <w:rFonts w:cs="Arial"/>
          <w:b/>
          <w:szCs w:val="22"/>
          <w:u w:val="single"/>
        </w:rPr>
        <w:t>только в электронном виде</w:t>
      </w:r>
      <w:r w:rsidRPr="00ED36A4">
        <w:rPr>
          <w:rFonts w:cs="Arial"/>
          <w:b/>
          <w:szCs w:val="22"/>
        </w:rPr>
        <w:t xml:space="preserve"> на электронном носителе;</w:t>
      </w:r>
    </w:p>
    <w:p w:rsidR="006F6309" w:rsidRPr="00ED36A4" w:rsidRDefault="006F6309" w:rsidP="006F6309">
      <w:pPr>
        <w:pStyle w:val="ac"/>
        <w:numPr>
          <w:ilvl w:val="0"/>
          <w:numId w:val="2"/>
        </w:numPr>
        <w:tabs>
          <w:tab w:val="left" w:pos="1418"/>
        </w:tabs>
        <w:ind w:left="1418" w:hanging="341"/>
        <w:contextualSpacing w:val="0"/>
        <w:jc w:val="both"/>
        <w:rPr>
          <w:rFonts w:cs="Arial"/>
          <w:szCs w:val="22"/>
        </w:rPr>
      </w:pPr>
      <w:r w:rsidRPr="00ED36A4">
        <w:rPr>
          <w:szCs w:val="22"/>
        </w:rPr>
        <w:t>Справка о наличии произ</w:t>
      </w:r>
      <w:r w:rsidR="005F7E0C" w:rsidRPr="00ED36A4">
        <w:rPr>
          <w:szCs w:val="22"/>
        </w:rPr>
        <w:t>водственных мощностей (Форма 9)</w:t>
      </w:r>
      <w:r w:rsidRPr="00ED36A4">
        <w:rPr>
          <w:szCs w:val="22"/>
        </w:rPr>
        <w:t>.</w:t>
      </w:r>
      <w:r w:rsidRPr="00ED36A4">
        <w:rPr>
          <w:rFonts w:cs="Arial"/>
          <w:b/>
          <w:szCs w:val="22"/>
        </w:rPr>
        <w:t xml:space="preserve"> Документ предоставляется контрагентом </w:t>
      </w:r>
      <w:r w:rsidRPr="00ED36A4">
        <w:rPr>
          <w:rFonts w:cs="Arial"/>
          <w:b/>
          <w:szCs w:val="22"/>
          <w:u w:val="single"/>
        </w:rPr>
        <w:t>только в электронном виде</w:t>
      </w:r>
      <w:r w:rsidRPr="00ED36A4">
        <w:rPr>
          <w:rFonts w:cs="Arial"/>
          <w:b/>
          <w:szCs w:val="22"/>
        </w:rPr>
        <w:t xml:space="preserve"> на электронном носителе;</w:t>
      </w:r>
    </w:p>
    <w:p w:rsidR="006F6309" w:rsidRDefault="006F6309" w:rsidP="002241AA">
      <w:pPr>
        <w:pStyle w:val="ac"/>
        <w:numPr>
          <w:ilvl w:val="0"/>
          <w:numId w:val="2"/>
        </w:numPr>
        <w:tabs>
          <w:tab w:val="left" w:pos="1418"/>
        </w:tabs>
        <w:ind w:left="1418" w:hanging="341"/>
        <w:contextualSpacing w:val="0"/>
        <w:jc w:val="both"/>
        <w:rPr>
          <w:szCs w:val="22"/>
        </w:rPr>
      </w:pPr>
      <w:r w:rsidRPr="002241AA">
        <w:rPr>
          <w:szCs w:val="22"/>
        </w:rPr>
        <w:t>Копии свидетельств или протоколов комиссий об аттестации в области промышленной безопасности.</w:t>
      </w:r>
      <w:r w:rsidRPr="002241AA">
        <w:rPr>
          <w:rFonts w:cs="Arial"/>
          <w:b/>
          <w:szCs w:val="22"/>
        </w:rPr>
        <w:t xml:space="preserve"> Документ предоставляется контрагентом </w:t>
      </w:r>
      <w:r w:rsidRPr="002241AA">
        <w:rPr>
          <w:rFonts w:cs="Arial"/>
          <w:b/>
          <w:szCs w:val="22"/>
          <w:u w:val="single"/>
        </w:rPr>
        <w:t>только в электронном виде</w:t>
      </w:r>
      <w:r w:rsidRPr="002241AA">
        <w:rPr>
          <w:rFonts w:cs="Arial"/>
          <w:b/>
          <w:szCs w:val="22"/>
        </w:rPr>
        <w:t xml:space="preserve"> на электронном носителе</w:t>
      </w:r>
      <w:r w:rsidR="002241AA" w:rsidRPr="002241AA">
        <w:rPr>
          <w:rFonts w:cs="Arial"/>
          <w:b/>
          <w:szCs w:val="22"/>
        </w:rPr>
        <w:t xml:space="preserve">. </w:t>
      </w:r>
      <w:r w:rsidR="002241AA" w:rsidRPr="002241AA">
        <w:rPr>
          <w:szCs w:val="22"/>
        </w:rPr>
        <w:t>Допускается предоставление гарантийного письма об аттестации работников по промышленной безопасности до начала проведения работ по договору (подлинник);</w:t>
      </w:r>
    </w:p>
    <w:p w:rsidR="002241AA" w:rsidRPr="002E00B9" w:rsidRDefault="002241AA" w:rsidP="004C4548">
      <w:pPr>
        <w:pStyle w:val="ac"/>
        <w:numPr>
          <w:ilvl w:val="0"/>
          <w:numId w:val="2"/>
        </w:numPr>
        <w:tabs>
          <w:tab w:val="left" w:pos="1418"/>
        </w:tabs>
        <w:ind w:left="1418" w:hanging="341"/>
        <w:contextualSpacing w:val="0"/>
        <w:jc w:val="both"/>
        <w:rPr>
          <w:szCs w:val="22"/>
        </w:rPr>
      </w:pPr>
      <w:r w:rsidRPr="002241AA">
        <w:rPr>
          <w:szCs w:val="22"/>
        </w:rPr>
        <w:t>Копия договора с производителем изделий из ПВХ и алюминия (при необходимости).</w:t>
      </w:r>
      <w:r w:rsidRPr="002241AA">
        <w:rPr>
          <w:rFonts w:cs="Arial"/>
          <w:b/>
          <w:szCs w:val="22"/>
        </w:rPr>
        <w:t xml:space="preserve"> Документ предоставляется контрагентом </w:t>
      </w:r>
      <w:r w:rsidRPr="002241AA">
        <w:rPr>
          <w:rFonts w:cs="Arial"/>
          <w:b/>
          <w:szCs w:val="22"/>
          <w:u w:val="single"/>
        </w:rPr>
        <w:t xml:space="preserve">только </w:t>
      </w:r>
      <w:bookmarkStart w:id="0" w:name="_GoBack"/>
      <w:bookmarkEnd w:id="0"/>
      <w:r w:rsidRPr="002241AA">
        <w:rPr>
          <w:rFonts w:cs="Arial"/>
          <w:b/>
          <w:szCs w:val="22"/>
          <w:u w:val="single"/>
        </w:rPr>
        <w:t>в электронном виде</w:t>
      </w:r>
      <w:r w:rsidRPr="002241AA">
        <w:rPr>
          <w:rFonts w:cs="Arial"/>
          <w:b/>
          <w:szCs w:val="22"/>
        </w:rPr>
        <w:t xml:space="preserve"> на электронном носителе;</w:t>
      </w:r>
    </w:p>
    <w:p w:rsidR="002E00B9" w:rsidRPr="002E00B9" w:rsidRDefault="002E00B9" w:rsidP="004C4548">
      <w:pPr>
        <w:pStyle w:val="ac"/>
        <w:numPr>
          <w:ilvl w:val="0"/>
          <w:numId w:val="2"/>
        </w:numPr>
        <w:tabs>
          <w:tab w:val="left" w:pos="1418"/>
        </w:tabs>
        <w:ind w:left="1418" w:hanging="341"/>
        <w:contextualSpacing w:val="0"/>
        <w:jc w:val="both"/>
        <w:rPr>
          <w:szCs w:val="22"/>
        </w:rPr>
      </w:pPr>
      <w:r w:rsidRPr="002E00B9">
        <w:rPr>
          <w:szCs w:val="22"/>
        </w:rPr>
        <w:t>Копии сертификатов на материалы.</w:t>
      </w:r>
      <w:r w:rsidRPr="002E00B9">
        <w:rPr>
          <w:rFonts w:cs="Arial"/>
          <w:sz w:val="20"/>
          <w:szCs w:val="20"/>
          <w:lang w:eastAsia="ar-SA"/>
        </w:rPr>
        <w:t xml:space="preserve"> </w:t>
      </w:r>
      <w:r w:rsidRPr="002E00B9">
        <w:rPr>
          <w:rFonts w:cs="Arial"/>
          <w:b/>
          <w:szCs w:val="22"/>
        </w:rPr>
        <w:t xml:space="preserve">Документ предоставляется контрагентом </w:t>
      </w:r>
      <w:r w:rsidRPr="002E00B9">
        <w:rPr>
          <w:rFonts w:cs="Arial"/>
          <w:b/>
          <w:szCs w:val="22"/>
          <w:u w:val="single"/>
        </w:rPr>
        <w:t>только в электронном виде</w:t>
      </w:r>
      <w:r w:rsidRPr="002E00B9">
        <w:rPr>
          <w:rFonts w:cs="Arial"/>
          <w:b/>
          <w:szCs w:val="22"/>
        </w:rPr>
        <w:t xml:space="preserve"> на электронном носителе;</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3A58FE">
        <w:rPr>
          <w:rFonts w:cs="Arial"/>
          <w:szCs w:val="22"/>
        </w:rPr>
        <w:t>Копия уведомления</w:t>
      </w:r>
      <w:r w:rsidRPr="00476093">
        <w:rPr>
          <w:rFonts w:cs="Arial"/>
          <w:szCs w:val="22"/>
        </w:rPr>
        <w:t xml:space="preserve">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xml:space="preserve">)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w:t>
      </w:r>
      <w:r w:rsidRPr="003902C4">
        <w:rPr>
          <w:rFonts w:cs="Arial"/>
          <w:szCs w:val="22"/>
        </w:rPr>
        <w:lastRenderedPageBreak/>
        <w:t>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w:t>
      </w:r>
      <w:r w:rsidR="00541929">
        <w:rPr>
          <w:rFonts w:cs="Arial"/>
          <w:szCs w:val="22"/>
        </w:rPr>
        <w:t xml:space="preserve">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r w:rsidR="00DA499C">
        <w:rPr>
          <w:rFonts w:cs="Arial"/>
          <w:szCs w:val="22"/>
        </w:rPr>
        <w:t>)</w:t>
      </w:r>
      <w:r w:rsidRPr="003902C4">
        <w:rPr>
          <w:rFonts w:cs="Arial"/>
          <w:szCs w:val="22"/>
        </w:rPr>
        <w:t>;</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B50B28">
        <w:rPr>
          <w:rFonts w:cs="Arial"/>
          <w:szCs w:val="22"/>
        </w:rPr>
        <w:t xml:space="preserve">на ПДО </w:t>
      </w:r>
      <w:r w:rsidR="003523B8" w:rsidRPr="00B50B28">
        <w:rPr>
          <w:rFonts w:cs="Arial"/>
          <w:szCs w:val="22"/>
        </w:rPr>
        <w:t>№</w:t>
      </w:r>
      <w:r w:rsidR="00C3415B" w:rsidRPr="00B50B28">
        <w:rPr>
          <w:rFonts w:cs="Arial"/>
          <w:szCs w:val="22"/>
        </w:rPr>
        <w:t>58</w:t>
      </w:r>
      <w:r w:rsidR="00B50B28" w:rsidRPr="00B50B28">
        <w:rPr>
          <w:rFonts w:cs="Arial"/>
          <w:szCs w:val="22"/>
        </w:rPr>
        <w:t>9</w:t>
      </w:r>
      <w:r w:rsidR="003523B8" w:rsidRPr="00B50B28">
        <w:rPr>
          <w:rFonts w:cs="Arial"/>
          <w:szCs w:val="22"/>
        </w:rPr>
        <w:t>-КР-</w:t>
      </w:r>
      <w:r w:rsidR="003523B8" w:rsidRPr="00EE13BA">
        <w:rPr>
          <w:rFonts w:cs="Arial"/>
          <w:szCs w:val="22"/>
        </w:rPr>
        <w:t>201</w:t>
      </w:r>
      <w:r w:rsidR="00BD3FA6" w:rsidRPr="00EE13BA">
        <w:rPr>
          <w:rFonts w:cs="Arial"/>
          <w:szCs w:val="22"/>
        </w:rPr>
        <w:t>8</w:t>
      </w:r>
      <w:r w:rsidRPr="00EE13BA">
        <w:rPr>
          <w:rFonts w:cs="Arial"/>
          <w:color w:val="FF0000"/>
          <w:szCs w:val="22"/>
        </w:rPr>
        <w:t xml:space="preserve"> </w:t>
      </w:r>
      <w:r w:rsidRPr="00EE13BA">
        <w:rPr>
          <w:rFonts w:cs="Arial"/>
          <w:szCs w:val="22"/>
        </w:rPr>
        <w:t>от</w:t>
      </w:r>
      <w:r w:rsidRPr="00EE13BA">
        <w:rPr>
          <w:rFonts w:cs="Arial"/>
          <w:color w:val="FF0000"/>
          <w:szCs w:val="22"/>
        </w:rPr>
        <w:t xml:space="preserve"> </w:t>
      </w:r>
      <w:r w:rsidR="00EE13BA" w:rsidRPr="00EE13BA">
        <w:rPr>
          <w:rFonts w:cs="Arial"/>
          <w:szCs w:val="22"/>
        </w:rPr>
        <w:t>06.11.2018 г.</w:t>
      </w:r>
      <w:r w:rsidRPr="00EE13BA">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w:t>
      </w:r>
      <w:r w:rsidR="00EE13BA">
        <w:rPr>
          <w:rFonts w:cs="Arial"/>
          <w:szCs w:val="22"/>
        </w:rPr>
        <w:t>:</w:t>
      </w:r>
      <w:r w:rsidRPr="002E571A">
        <w:rPr>
          <w:rFonts w:cs="Arial"/>
          <w:szCs w:val="22"/>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w:t>
      </w:r>
      <w:r w:rsidR="00EE13BA">
        <w:rPr>
          <w:rFonts w:cs="Arial"/>
          <w:szCs w:val="22"/>
        </w:rPr>
        <w:t>:</w:t>
      </w:r>
      <w:r w:rsidRPr="002E571A">
        <w:rPr>
          <w:rFonts w:cs="Arial"/>
          <w:szCs w:val="22"/>
        </w:rPr>
        <w:t xml:space="preserve">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w:t>
      </w:r>
      <w:r w:rsidR="00EE13BA">
        <w:rPr>
          <w:rFonts w:cs="Arial"/>
          <w:szCs w:val="22"/>
        </w:rPr>
        <w:t>:</w:t>
      </w:r>
      <w:r w:rsidRPr="002E571A">
        <w:rPr>
          <w:rFonts w:cs="Arial"/>
          <w:szCs w:val="22"/>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w:t>
      </w:r>
      <w:r w:rsidR="00EE13BA">
        <w:rPr>
          <w:rFonts w:cs="Arial"/>
          <w:szCs w:val="22"/>
        </w:rPr>
        <w:t>:</w:t>
      </w:r>
      <w:r w:rsidRPr="002E571A">
        <w:rPr>
          <w:rFonts w:cs="Arial"/>
          <w:szCs w:val="22"/>
        </w:rPr>
        <w:t xml:space="preserve">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lastRenderedPageBreak/>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EE13BA">
        <w:rPr>
          <w:rFonts w:cs="Arial"/>
          <w:b/>
          <w:szCs w:val="22"/>
        </w:rPr>
        <w:t>06</w:t>
      </w:r>
      <w:r w:rsidRPr="002E571A">
        <w:rPr>
          <w:rFonts w:cs="Arial"/>
          <w:b/>
          <w:szCs w:val="22"/>
        </w:rPr>
        <w:t xml:space="preserve">» </w:t>
      </w:r>
      <w:r w:rsidR="00EE13BA">
        <w:rPr>
          <w:rFonts w:cs="Arial"/>
          <w:b/>
          <w:szCs w:val="22"/>
        </w:rPr>
        <w:t>ноября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A23194">
        <w:rPr>
          <w:rFonts w:cs="Arial"/>
          <w:b/>
          <w:szCs w:val="22"/>
        </w:rPr>
        <w:t>16</w:t>
      </w:r>
      <w:r w:rsidRPr="002E571A">
        <w:rPr>
          <w:rFonts w:cs="Arial"/>
          <w:b/>
          <w:szCs w:val="22"/>
        </w:rPr>
        <w:t>:</w:t>
      </w:r>
      <w:r w:rsidR="00A23194">
        <w:rPr>
          <w:rFonts w:cs="Arial"/>
          <w:b/>
          <w:szCs w:val="22"/>
        </w:rPr>
        <w:t>00</w:t>
      </w:r>
      <w:r w:rsidRPr="002E571A">
        <w:rPr>
          <w:rFonts w:cs="Arial"/>
          <w:b/>
          <w:szCs w:val="22"/>
        </w:rPr>
        <w:t xml:space="preserve"> «</w:t>
      </w:r>
      <w:r w:rsidR="00A23194">
        <w:rPr>
          <w:rFonts w:cs="Arial"/>
          <w:b/>
          <w:szCs w:val="22"/>
        </w:rPr>
        <w:t>20</w:t>
      </w:r>
      <w:r w:rsidRPr="002E571A">
        <w:rPr>
          <w:rFonts w:cs="Arial"/>
          <w:b/>
          <w:szCs w:val="22"/>
        </w:rPr>
        <w:t xml:space="preserve">» </w:t>
      </w:r>
      <w:r w:rsidR="00A23194">
        <w:rPr>
          <w:rFonts w:cs="Arial"/>
          <w:b/>
          <w:szCs w:val="22"/>
        </w:rPr>
        <w:t>ноября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A23194">
        <w:rPr>
          <w:rFonts w:cs="Arial"/>
          <w:b/>
          <w:szCs w:val="22"/>
        </w:rPr>
        <w:t>30</w:t>
      </w:r>
      <w:r w:rsidRPr="002E571A">
        <w:rPr>
          <w:rFonts w:cs="Arial"/>
          <w:b/>
          <w:szCs w:val="22"/>
        </w:rPr>
        <w:t xml:space="preserve">» </w:t>
      </w:r>
      <w:r w:rsidR="00A23194">
        <w:rPr>
          <w:rFonts w:cs="Arial"/>
          <w:b/>
          <w:szCs w:val="22"/>
        </w:rPr>
        <w:t>января 2019</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A23194">
        <w:rPr>
          <w:rFonts w:cs="Arial"/>
          <w:szCs w:val="22"/>
        </w:rPr>
        <w:t>15</w:t>
      </w:r>
      <w:r w:rsidRPr="002E571A">
        <w:rPr>
          <w:rFonts w:cs="Arial"/>
          <w:szCs w:val="22"/>
        </w:rPr>
        <w:t xml:space="preserve">» </w:t>
      </w:r>
      <w:r w:rsidR="00A23194">
        <w:rPr>
          <w:rFonts w:cs="Arial"/>
          <w:szCs w:val="22"/>
        </w:rPr>
        <w:t>ноября 2018</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p>
    <w:p w:rsidR="00A23194" w:rsidRPr="00A23194" w:rsidRDefault="00A23194" w:rsidP="00A23194">
      <w:pPr>
        <w:ind w:firstLine="708"/>
        <w:jc w:val="both"/>
        <w:rPr>
          <w:rFonts w:cs="Arial"/>
          <w:szCs w:val="22"/>
        </w:rPr>
      </w:pPr>
      <w:r w:rsidRPr="00A23194">
        <w:rPr>
          <w:rFonts w:cs="Arial"/>
          <w:szCs w:val="22"/>
        </w:rPr>
        <w:t>Вед. специалисту руководителю группы закупки работ/услуг Тендерного комитета Кирилловой Надежде Владимировне</w:t>
      </w:r>
    </w:p>
    <w:p w:rsidR="00A23194" w:rsidRPr="00A23194" w:rsidRDefault="00A23194" w:rsidP="00A23194">
      <w:pPr>
        <w:ind w:firstLine="708"/>
        <w:jc w:val="both"/>
        <w:rPr>
          <w:rFonts w:cs="Arial"/>
          <w:szCs w:val="22"/>
          <w:lang w:val="en-US"/>
        </w:rPr>
      </w:pPr>
      <w:r w:rsidRPr="00A23194">
        <w:rPr>
          <w:rFonts w:cs="Arial"/>
          <w:szCs w:val="22"/>
        </w:rPr>
        <w:t>тел</w:t>
      </w:r>
      <w:r w:rsidRPr="00A23194">
        <w:rPr>
          <w:rFonts w:cs="Arial"/>
          <w:szCs w:val="22"/>
          <w:lang w:val="en-US"/>
        </w:rPr>
        <w:t xml:space="preserve">.: (4852) 49-82-64 E-mail: </w:t>
      </w:r>
      <w:hyperlink r:id="rId7" w:history="1">
        <w:r w:rsidRPr="00A23194">
          <w:rPr>
            <w:rStyle w:val="ae"/>
            <w:rFonts w:cs="Arial"/>
            <w:szCs w:val="22"/>
            <w:lang w:val="en-US"/>
          </w:rPr>
          <w:t>KirillovaNV@yanos.slavneft.ru</w:t>
        </w:r>
      </w:hyperlink>
      <w:r w:rsidRPr="00A23194">
        <w:rPr>
          <w:rFonts w:cs="Arial"/>
          <w:szCs w:val="22"/>
          <w:lang w:val="en-US"/>
        </w:rPr>
        <w:t>.</w:t>
      </w:r>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lastRenderedPageBreak/>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B50B28">
        <w:t>делать оферты №</w:t>
      </w:r>
      <w:r w:rsidR="00C3415B" w:rsidRPr="00B50B28">
        <w:t>58</w:t>
      </w:r>
      <w:r w:rsidR="00B50B28" w:rsidRPr="00B50B28">
        <w:t>9</w:t>
      </w:r>
      <w:r w:rsidR="00E85DE8" w:rsidRPr="00B50B28">
        <w:t>-КР-</w:t>
      </w:r>
      <w:r w:rsidR="00E85DE8" w:rsidRPr="00CB7A2C">
        <w:t>201</w:t>
      </w:r>
      <w:r w:rsidR="00BD3FA6" w:rsidRPr="00CB7A2C">
        <w:t>8</w:t>
      </w:r>
      <w:r w:rsidRPr="00B445D7">
        <w:t xml:space="preserve"> </w:t>
      </w:r>
      <w:r w:rsidRPr="00A23194">
        <w:t xml:space="preserve">от </w:t>
      </w:r>
      <w:r w:rsidR="00A23194" w:rsidRPr="00A23194">
        <w:t>06.11.2018 г.</w:t>
      </w:r>
      <w:r w:rsidRPr="00A23194">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550706" w:rsidRPr="004C3FCD">
        <w:rPr>
          <w:rFonts w:cs="Arial"/>
          <w:szCs w:val="22"/>
        </w:rPr>
        <w:t>2015-2017</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Pr="009310B3"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w:t>
      </w:r>
      <w:r w:rsidRPr="009310B3">
        <w:rPr>
          <w:rFonts w:cs="Arial"/>
          <w:szCs w:val="22"/>
        </w:rPr>
        <w:t>Письмо о размере сделки» в 1 экз.</w:t>
      </w:r>
    </w:p>
    <w:p w:rsidR="003A4E03" w:rsidRDefault="003A4E03" w:rsidP="00AE23C8">
      <w:pPr>
        <w:spacing w:before="0"/>
        <w:rPr>
          <w:rFonts w:cs="Arial"/>
          <w:szCs w:val="22"/>
        </w:rPr>
      </w:pPr>
      <w:r w:rsidRPr="009310B3">
        <w:rPr>
          <w:rFonts w:cs="Arial"/>
          <w:szCs w:val="22"/>
        </w:rPr>
        <w:t xml:space="preserve">12. Форма </w:t>
      </w:r>
      <w:r w:rsidR="00E6061B" w:rsidRPr="009310B3">
        <w:rPr>
          <w:rFonts w:cs="Arial"/>
          <w:szCs w:val="22"/>
        </w:rPr>
        <w:t>«</w:t>
      </w:r>
      <w:r w:rsidR="00E6061B" w:rsidRPr="009310B3">
        <w:rPr>
          <w:szCs w:val="22"/>
          <w:lang w:eastAsia="ar-SA"/>
        </w:rPr>
        <w:t>Расчет приведенной стоимости работ на выполнение работ по замене, ремонту оконных блоков и дверных проемов»</w:t>
      </w:r>
      <w:r w:rsidR="00E6061B" w:rsidRPr="009310B3">
        <w:rPr>
          <w:rFonts w:cs="Arial"/>
          <w:szCs w:val="22"/>
        </w:rPr>
        <w:t xml:space="preserve"> в 1</w:t>
      </w:r>
      <w:r w:rsidR="00E6061B" w:rsidRPr="003902C4">
        <w:rPr>
          <w:rFonts w:cs="Arial"/>
          <w:szCs w:val="22"/>
        </w:rPr>
        <w:t xml:space="preserve">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w:t>
      </w:r>
      <w:r w:rsidR="00DA499C">
        <w:rPr>
          <w:rFonts w:cs="Arial"/>
          <w:szCs w:val="22"/>
        </w:rPr>
        <w:t xml:space="preserve"> </w:t>
      </w:r>
      <w:r w:rsidR="00621038">
        <w:rPr>
          <w:rFonts w:cs="Arial"/>
          <w:szCs w:val="22"/>
        </w:rPr>
        <w:t>Уржумов</w:t>
      </w:r>
    </w:p>
    <w:sectPr w:rsidR="00EF1336" w:rsidSect="000254F3">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13BA" w:rsidRDefault="00EE13BA" w:rsidP="00FB07D9">
      <w:pPr>
        <w:spacing w:before="0"/>
      </w:pPr>
      <w:r>
        <w:separator/>
      </w:r>
    </w:p>
  </w:endnote>
  <w:endnote w:type="continuationSeparator" w:id="0">
    <w:p w:rsidR="00EE13BA" w:rsidRDefault="00EE13BA"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13BA" w:rsidRDefault="00EE13BA" w:rsidP="00FB07D9">
      <w:pPr>
        <w:spacing w:before="0"/>
      </w:pPr>
      <w:r>
        <w:separator/>
      </w:r>
    </w:p>
  </w:footnote>
  <w:footnote w:type="continuationSeparator" w:id="0">
    <w:p w:rsidR="00EE13BA" w:rsidRDefault="00EE13BA"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4F3"/>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3A4"/>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B78"/>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5E6C"/>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CF2"/>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0DF"/>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1AA"/>
    <w:rsid w:val="002242A2"/>
    <w:rsid w:val="002246D8"/>
    <w:rsid w:val="002247A1"/>
    <w:rsid w:val="00224B14"/>
    <w:rsid w:val="00224FD9"/>
    <w:rsid w:val="00225A60"/>
    <w:rsid w:val="00225D98"/>
    <w:rsid w:val="00225FDA"/>
    <w:rsid w:val="00226008"/>
    <w:rsid w:val="00226101"/>
    <w:rsid w:val="00226276"/>
    <w:rsid w:val="00226B07"/>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38E3"/>
    <w:rsid w:val="00284061"/>
    <w:rsid w:val="00284344"/>
    <w:rsid w:val="0028449A"/>
    <w:rsid w:val="002851CF"/>
    <w:rsid w:val="00285CFA"/>
    <w:rsid w:val="00285D7F"/>
    <w:rsid w:val="0028651F"/>
    <w:rsid w:val="00286895"/>
    <w:rsid w:val="002868EE"/>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836"/>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0B9"/>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16"/>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AD1"/>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066"/>
    <w:rsid w:val="0037327E"/>
    <w:rsid w:val="00373424"/>
    <w:rsid w:val="003737FB"/>
    <w:rsid w:val="00373B6C"/>
    <w:rsid w:val="00373C85"/>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4E03"/>
    <w:rsid w:val="003A54F0"/>
    <w:rsid w:val="003A56DA"/>
    <w:rsid w:val="003A578B"/>
    <w:rsid w:val="003A58DD"/>
    <w:rsid w:val="003A58FE"/>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6DC"/>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180"/>
    <w:rsid w:val="00410385"/>
    <w:rsid w:val="004106EF"/>
    <w:rsid w:val="00410CE7"/>
    <w:rsid w:val="00410CFD"/>
    <w:rsid w:val="004110A7"/>
    <w:rsid w:val="00411535"/>
    <w:rsid w:val="004115C4"/>
    <w:rsid w:val="0041177D"/>
    <w:rsid w:val="004122B5"/>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5E90"/>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4548"/>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13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946"/>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369"/>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3F4C"/>
    <w:rsid w:val="005B4C2D"/>
    <w:rsid w:val="005B4D4C"/>
    <w:rsid w:val="005B4D94"/>
    <w:rsid w:val="005B4FE0"/>
    <w:rsid w:val="005B50E9"/>
    <w:rsid w:val="005B5C26"/>
    <w:rsid w:val="005B5CE6"/>
    <w:rsid w:val="005B5EB3"/>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B98"/>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13C"/>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CEE"/>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787"/>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A26"/>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687"/>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45B"/>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97FAD"/>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206"/>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0B3"/>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A98"/>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2EA"/>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194"/>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526"/>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47C3"/>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3F0B"/>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28"/>
    <w:rsid w:val="00B50BB6"/>
    <w:rsid w:val="00B50EFB"/>
    <w:rsid w:val="00B51042"/>
    <w:rsid w:val="00B51349"/>
    <w:rsid w:val="00B51481"/>
    <w:rsid w:val="00B5154B"/>
    <w:rsid w:val="00B519AD"/>
    <w:rsid w:val="00B51E72"/>
    <w:rsid w:val="00B51E9F"/>
    <w:rsid w:val="00B51FE6"/>
    <w:rsid w:val="00B521F3"/>
    <w:rsid w:val="00B52494"/>
    <w:rsid w:val="00B5304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9D4"/>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1F23"/>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27"/>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15B"/>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2C"/>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1FC4"/>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8F8"/>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599"/>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9C7"/>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99C"/>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37"/>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871"/>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61B"/>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63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A4"/>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3BA"/>
    <w:rsid w:val="00EE1D79"/>
    <w:rsid w:val="00EE1FFC"/>
    <w:rsid w:val="00EE22C7"/>
    <w:rsid w:val="00EE22D8"/>
    <w:rsid w:val="00EE25D9"/>
    <w:rsid w:val="00EE2DDF"/>
    <w:rsid w:val="00EE308F"/>
    <w:rsid w:val="00EE3735"/>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2F5"/>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3FB"/>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C46CDE8"/>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irillovaNV@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2678</Words>
  <Characters>15269</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3</cp:revision>
  <cp:lastPrinted>2018-11-06T12:08:00Z</cp:lastPrinted>
  <dcterms:created xsi:type="dcterms:W3CDTF">2018-11-06T12:14:00Z</dcterms:created>
  <dcterms:modified xsi:type="dcterms:W3CDTF">2018-11-06T12:15:00Z</dcterms:modified>
</cp:coreProperties>
</file>